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5383960D" w:rsidR="00132E50" w:rsidRPr="00F570F7" w:rsidRDefault="00132E50" w:rsidP="00C7345C">
      <w:pPr>
        <w:pStyle w:val="Ttulo1"/>
        <w:numPr>
          <w:ilvl w:val="0"/>
          <w:numId w:val="0"/>
        </w:numPr>
        <w:tabs>
          <w:tab w:val="left" w:pos="1134"/>
        </w:tabs>
        <w:jc w:val="right"/>
        <w:rPr>
          <w:rFonts w:ascii="Calibri" w:hAnsi="Calibri" w:cs="Calibri"/>
          <w:bCs/>
          <w:szCs w:val="24"/>
        </w:rPr>
      </w:pPr>
      <w:r w:rsidRPr="00F570F7">
        <w:rPr>
          <w:rFonts w:ascii="Calibri" w:hAnsi="Calibri" w:cs="Calibri"/>
          <w:bCs/>
          <w:szCs w:val="24"/>
        </w:rPr>
        <w:t>PREGÃO ELETRÔNICO nº</w:t>
      </w:r>
      <w:r w:rsidR="00084926" w:rsidRPr="00F570F7">
        <w:rPr>
          <w:rFonts w:ascii="Calibri" w:hAnsi="Calibri" w:cs="Calibri"/>
          <w:bCs/>
          <w:szCs w:val="24"/>
        </w:rPr>
        <w:t xml:space="preserve"> </w:t>
      </w:r>
      <w:r w:rsidR="00954A61">
        <w:rPr>
          <w:rFonts w:ascii="Calibri" w:hAnsi="Calibri" w:cs="Calibri"/>
          <w:bCs/>
          <w:szCs w:val="24"/>
        </w:rPr>
        <w:t>0687</w:t>
      </w:r>
      <w:r w:rsidR="00F2392A" w:rsidRPr="00F570F7">
        <w:rPr>
          <w:rFonts w:ascii="Calibri" w:hAnsi="Calibri" w:cs="Calibri"/>
          <w:bCs/>
          <w:szCs w:val="24"/>
        </w:rPr>
        <w:t>/20</w:t>
      </w:r>
      <w:r w:rsidR="00095A81" w:rsidRPr="00F570F7">
        <w:rPr>
          <w:rFonts w:ascii="Calibri" w:hAnsi="Calibri" w:cs="Calibri"/>
          <w:bCs/>
          <w:szCs w:val="24"/>
        </w:rPr>
        <w:t>2</w:t>
      </w:r>
      <w:r w:rsidR="004D4E4C" w:rsidRPr="00F570F7">
        <w:rPr>
          <w:rFonts w:ascii="Calibri" w:hAnsi="Calibri" w:cs="Calibri"/>
          <w:bCs/>
          <w:szCs w:val="24"/>
        </w:rPr>
        <w:t>3</w:t>
      </w:r>
    </w:p>
    <w:p w14:paraId="048F1C9C" w14:textId="77777777" w:rsidR="00C7345C" w:rsidRDefault="00C7345C" w:rsidP="00132E50">
      <w:pPr>
        <w:pStyle w:val="Ttulo1"/>
        <w:numPr>
          <w:ilvl w:val="0"/>
          <w:numId w:val="0"/>
        </w:numPr>
        <w:tabs>
          <w:tab w:val="left" w:pos="1134"/>
        </w:tabs>
        <w:jc w:val="center"/>
        <w:rPr>
          <w:rFonts w:ascii="Calibri" w:hAnsi="Calibri" w:cs="Calibri"/>
          <w:bCs/>
          <w:szCs w:val="24"/>
        </w:rPr>
      </w:pPr>
    </w:p>
    <w:p w14:paraId="29B3E978" w14:textId="6C43EAAF"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737C3479" w14:textId="77777777" w:rsidR="00C7345C" w:rsidRDefault="00C7345C" w:rsidP="00F04A4C">
      <w:pPr>
        <w:pStyle w:val="Ttulo5"/>
        <w:numPr>
          <w:ilvl w:val="0"/>
          <w:numId w:val="0"/>
        </w:numPr>
        <w:tabs>
          <w:tab w:val="clear" w:pos="1152"/>
          <w:tab w:val="left" w:pos="1134"/>
        </w:tabs>
        <w:jc w:val="both"/>
        <w:rPr>
          <w:rFonts w:ascii="Calibri" w:hAnsi="Calibri"/>
          <w:sz w:val="22"/>
          <w:szCs w:val="22"/>
        </w:rPr>
      </w:pPr>
    </w:p>
    <w:p w14:paraId="58198951" w14:textId="6AD25651" w:rsidR="00C7345C" w:rsidRPr="00C7345C" w:rsidRDefault="00C7345C" w:rsidP="00C7345C">
      <w:pPr>
        <w:suppressAutoHyphens w:val="0"/>
        <w:autoSpaceDE w:val="0"/>
        <w:autoSpaceDN w:val="0"/>
        <w:adjustRightInd w:val="0"/>
        <w:rPr>
          <w:rFonts w:ascii="Calibri-Bold" w:hAnsi="Calibri-Bold" w:cs="Calibri-Bold"/>
          <w:b/>
          <w:bCs/>
          <w:sz w:val="22"/>
          <w:szCs w:val="22"/>
          <w:lang w:eastAsia="pt-BR"/>
        </w:rPr>
      </w:pPr>
      <w:r w:rsidRPr="00C7345C">
        <w:rPr>
          <w:rFonts w:ascii="Calibri-Bold" w:hAnsi="Calibri-Bold" w:cs="Calibri-Bold"/>
          <w:b/>
          <w:bCs/>
          <w:sz w:val="22"/>
          <w:szCs w:val="22"/>
          <w:lang w:eastAsia="pt-BR"/>
        </w:rPr>
        <w:t>(TABELA DE LOTES / ITENS E OS RESPECTIVOS VENCEDORES – ANEXA À ATA DE SRP. NELA ENCONTRAM-SE AS</w:t>
      </w:r>
      <w:r w:rsidRPr="00C7345C">
        <w:rPr>
          <w:rFonts w:ascii="Calibri-Bold" w:hAnsi="Calibri-Bold" w:cs="Calibri-Bold"/>
          <w:b/>
          <w:bCs/>
          <w:sz w:val="22"/>
          <w:szCs w:val="22"/>
          <w:lang w:eastAsia="pt-BR"/>
        </w:rPr>
        <w:t xml:space="preserve"> </w:t>
      </w:r>
      <w:r w:rsidRPr="00C7345C">
        <w:rPr>
          <w:rFonts w:ascii="Calibri-Bold" w:hAnsi="Calibri-Bold" w:cs="Calibri-Bold"/>
          <w:b/>
          <w:bCs/>
          <w:sz w:val="22"/>
          <w:szCs w:val="22"/>
          <w:lang w:eastAsia="pt-BR"/>
        </w:rPr>
        <w:t>ESPECIFICAÇÕES QUANTO AO OBJETO E SEUS FUTUROS PRESTADORES)</w:t>
      </w:r>
    </w:p>
    <w:p w14:paraId="3C9F8F7A" w14:textId="77777777" w:rsidR="00C7345C" w:rsidRDefault="00C7345C" w:rsidP="00F04A4C">
      <w:pPr>
        <w:pStyle w:val="Ttulo5"/>
        <w:numPr>
          <w:ilvl w:val="0"/>
          <w:numId w:val="0"/>
        </w:numPr>
        <w:tabs>
          <w:tab w:val="clear" w:pos="1152"/>
          <w:tab w:val="left" w:pos="1134"/>
        </w:tabs>
        <w:jc w:val="both"/>
        <w:rPr>
          <w:rFonts w:ascii="Calibri" w:hAnsi="Calibri"/>
          <w:sz w:val="22"/>
          <w:szCs w:val="22"/>
        </w:rPr>
      </w:pPr>
    </w:p>
    <w:p w14:paraId="7E4284CF" w14:textId="7EF5F406"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C178E42" w:rsidR="00D83709" w:rsidRDefault="00C7345C"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FF4B68">
          <w:headerReference w:type="default" r:id="rId8"/>
          <w:footerReference w:type="default" r:id="rId9"/>
          <w:pgSz w:w="11907" w:h="16840" w:code="9"/>
          <w:pgMar w:top="851" w:right="850"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1D1CB684"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w:t>
      </w:r>
      <w:r w:rsidR="00C7345C">
        <w:rPr>
          <w:rFonts w:ascii="Calibri" w:hAnsi="Calibri" w:cs="Calibri"/>
          <w:b/>
          <w:bCs/>
          <w:sz w:val="22"/>
          <w:szCs w:val="22"/>
        </w:rPr>
        <w:t>ontratada</w:t>
      </w:r>
    </w:p>
    <w:p w14:paraId="719297C7" w14:textId="1A5DD607" w:rsidR="00C7345C" w:rsidRPr="00C7345C" w:rsidRDefault="00C7345C" w:rsidP="0034514C">
      <w:pPr>
        <w:ind w:right="27"/>
        <w:jc w:val="center"/>
        <w:rPr>
          <w:rFonts w:ascii="Calibri" w:hAnsi="Calibri" w:cs="Calibri"/>
          <w:sz w:val="22"/>
          <w:szCs w:val="22"/>
        </w:rPr>
      </w:pPr>
      <w:r>
        <w:rPr>
          <w:rFonts w:ascii="Calibri" w:hAnsi="Calibri" w:cs="Calibri"/>
          <w:sz w:val="22"/>
          <w:szCs w:val="22"/>
        </w:rPr>
        <w:t>DOUGLAS CORDEIRO EIRELI</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A2887E5" w14:textId="77777777" w:rsidR="00C7345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7C1249F8" w14:textId="3E0C5303" w:rsidR="0034514C" w:rsidRPr="00AE67EB" w:rsidRDefault="00C7345C" w:rsidP="0034514C">
      <w:pPr>
        <w:ind w:right="27"/>
        <w:jc w:val="center"/>
        <w:rPr>
          <w:rFonts w:ascii="Calibri" w:hAnsi="Calibri" w:cs="Calibri"/>
          <w:b/>
          <w:bCs/>
          <w:sz w:val="22"/>
          <w:szCs w:val="22"/>
        </w:rPr>
      </w:pPr>
      <w:r>
        <w:rPr>
          <w:rFonts w:ascii="Calibri" w:hAnsi="Calibri" w:cs="Calibri"/>
          <w:sz w:val="22"/>
          <w:szCs w:val="22"/>
        </w:rPr>
        <w:t>SUPERA BLOCOS LICITAÇÕES LTDA</w:t>
      </w:r>
      <w:r w:rsidR="0034514C" w:rsidRPr="00AE67EB">
        <w:rPr>
          <w:rFonts w:ascii="Calibri" w:hAnsi="Calibri" w:cs="Calibri"/>
          <w:b/>
          <w:bCs/>
          <w:sz w:val="22"/>
          <w:szCs w:val="22"/>
        </w:rPr>
        <w:t xml:space="preserve">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sectPr w:rsidR="00F04A4C" w:rsidRPr="005711D8" w:rsidSect="00C7345C">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2244531" w:rsidR="00385EBF" w:rsidRDefault="00385EBF" w:rsidP="00352F71">
    <w:pPr>
      <w:pStyle w:val="Rodap"/>
      <w:tabs>
        <w:tab w:val="clear" w:pos="4419"/>
        <w:tab w:val="center" w:pos="0"/>
      </w:tabs>
      <w:rPr>
        <w:color w:val="0000FF"/>
        <w:sz w:val="14"/>
      </w:rPr>
    </w:pPr>
    <w:r w:rsidRPr="00F570F7">
      <w:rPr>
        <w:sz w:val="14"/>
      </w:rPr>
      <w:t xml:space="preserve">PE </w:t>
    </w:r>
    <w:r w:rsidR="00954A61">
      <w:rPr>
        <w:sz w:val="14"/>
      </w:rPr>
      <w:t>0687</w:t>
    </w:r>
    <w:r w:rsidRPr="00F570F7">
      <w:rPr>
        <w:sz w:val="14"/>
      </w:rPr>
      <w:t>/202</w:t>
    </w:r>
    <w:r w:rsidR="004D4E4C" w:rsidRPr="00F570F7">
      <w:rPr>
        <w:sz w:val="14"/>
      </w:rPr>
      <w:t>3</w:t>
    </w:r>
    <w:r w:rsidRPr="00F570F7">
      <w:rPr>
        <w:sz w:val="14"/>
      </w:rPr>
      <w:t xml:space="preserve">                                                                                                                                                                                                                                           Página </w:t>
    </w:r>
    <w:r w:rsidRPr="00F570F7">
      <w:rPr>
        <w:sz w:val="14"/>
      </w:rPr>
      <w:fldChar w:fldCharType="begin"/>
    </w:r>
    <w:r w:rsidRPr="00F570F7">
      <w:rPr>
        <w:sz w:val="14"/>
      </w:rPr>
      <w:instrText xml:space="preserve"> PAGE </w:instrText>
    </w:r>
    <w:r w:rsidRPr="00F570F7">
      <w:rPr>
        <w:sz w:val="14"/>
      </w:rPr>
      <w:fldChar w:fldCharType="separate"/>
    </w:r>
    <w:r w:rsidR="001C60BB" w:rsidRPr="00F570F7">
      <w:rPr>
        <w:noProof/>
        <w:sz w:val="14"/>
      </w:rPr>
      <w:t>16</w:t>
    </w:r>
    <w:r w:rsidRPr="00F570F7">
      <w:rPr>
        <w:sz w:val="14"/>
      </w:rPr>
      <w:fldChar w:fldCharType="end"/>
    </w:r>
    <w:r w:rsidRPr="00F570F7">
      <w:rPr>
        <w:sz w:val="14"/>
      </w:rPr>
      <w:t xml:space="preserve"> de </w:t>
    </w:r>
    <w:r w:rsidRPr="00F570F7">
      <w:rPr>
        <w:sz w:val="14"/>
      </w:rPr>
      <w:fldChar w:fldCharType="begin"/>
    </w:r>
    <w:r w:rsidRPr="00F570F7">
      <w:rPr>
        <w:sz w:val="14"/>
      </w:rPr>
      <w:instrText xml:space="preserve"> NUMPAGES \*Arabic </w:instrText>
    </w:r>
    <w:r w:rsidRPr="00F570F7">
      <w:rPr>
        <w:sz w:val="14"/>
      </w:rPr>
      <w:fldChar w:fldCharType="separate"/>
    </w:r>
    <w:r w:rsidR="001C60BB" w:rsidRPr="00F570F7">
      <w:rPr>
        <w:noProof/>
        <w:sz w:val="14"/>
      </w:rPr>
      <w:t>18</w:t>
    </w:r>
    <w:r w:rsidRPr="00F570F7">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1225D3"/>
    <w:multiLevelType w:val="multilevel"/>
    <w:tmpl w:val="D7CA1B34"/>
    <w:lvl w:ilvl="0">
      <w:start w:val="5"/>
      <w:numFmt w:val="decimal"/>
      <w:lvlText w:val="%1."/>
      <w:lvlJc w:val="left"/>
      <w:pPr>
        <w:ind w:left="502" w:hanging="360"/>
      </w:pPr>
      <w:rPr>
        <w:rFonts w:hint="default"/>
      </w:rPr>
    </w:lvl>
    <w:lvl w:ilvl="1">
      <w:start w:val="5"/>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10"/>
  </w:num>
  <w:num w:numId="7">
    <w:abstractNumId w:val="5"/>
  </w:num>
  <w:num w:numId="8">
    <w:abstractNumId w:val="8"/>
  </w:num>
  <w:num w:numId="9">
    <w:abstractNumId w:val="14"/>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0"/>
  </w:num>
  <w:num w:numId="35">
    <w:abstractNumId w:val="12"/>
  </w:num>
  <w:num w:numId="36">
    <w:abstractNumId w:val="12"/>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abstractNumId w:val="6"/>
  </w:num>
  <w:num w:numId="38">
    <w:abstractNumId w:val="9"/>
  </w:num>
  <w:num w:numId="39">
    <w:abstractNumId w:val="13"/>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683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1399"/>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0D1B"/>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6433"/>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54A61"/>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5712"/>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08DE"/>
    <w:rsid w:val="00B513DE"/>
    <w:rsid w:val="00B524F9"/>
    <w:rsid w:val="00B5532F"/>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5077"/>
    <w:rsid w:val="00C50B66"/>
    <w:rsid w:val="00C52D78"/>
    <w:rsid w:val="00C54AE2"/>
    <w:rsid w:val="00C55772"/>
    <w:rsid w:val="00C57E76"/>
    <w:rsid w:val="00C621B8"/>
    <w:rsid w:val="00C62229"/>
    <w:rsid w:val="00C71B98"/>
    <w:rsid w:val="00C71BCC"/>
    <w:rsid w:val="00C725CA"/>
    <w:rsid w:val="00C7345C"/>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15BCE"/>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0F7"/>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4B68"/>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570F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qFormat/>
    <w:rsid w:val="00F570F7"/>
    <w:pPr>
      <w:keepLines/>
      <w:numPr>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0"/>
      </w:tabs>
      <w:suppressAutoHyphens w:val="0"/>
      <w:spacing w:before="480" w:after="120" w:line="276" w:lineRule="auto"/>
      <w:ind w:left="0" w:firstLine="0"/>
    </w:pPr>
    <w:rPr>
      <w:rFonts w:ascii="Arial" w:hAnsi="Arial" w:cs="Arial"/>
      <w:color w:val="000000"/>
      <w:sz w:val="20"/>
      <w:lang w:eastAsia="pt-BR"/>
    </w:rPr>
  </w:style>
  <w:style w:type="character" w:customStyle="1" w:styleId="Ttulo5Char">
    <w:name w:val="Título 5 Char"/>
    <w:basedOn w:val="Fontepargpadro"/>
    <w:link w:val="Ttulo5"/>
    <w:rsid w:val="00C7345C"/>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80370699">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A5C18"/>
    <w:rsid w:val="00BE3BFE"/>
    <w:rsid w:val="00FF1D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7FC65-8821-4957-A93A-7D6898D27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468</Words>
  <Characters>2528</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2991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25</cp:revision>
  <cp:lastPrinted>2023-05-26T12:31:00Z</cp:lastPrinted>
  <dcterms:created xsi:type="dcterms:W3CDTF">2020-05-14T18:48:00Z</dcterms:created>
  <dcterms:modified xsi:type="dcterms:W3CDTF">2023-05-26T12:32:00Z</dcterms:modified>
</cp:coreProperties>
</file>